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27" w:rsidRPr="009362B3" w:rsidRDefault="00143D27" w:rsidP="009362B3">
      <w:pPr>
        <w:spacing w:after="0" w:line="360" w:lineRule="auto"/>
        <w:rPr>
          <w:rFonts w:ascii="Times New Roman" w:hAnsi="Times New Roman"/>
          <w:sz w:val="24"/>
          <w:lang w:eastAsia="zh-CN"/>
        </w:rPr>
      </w:pPr>
    </w:p>
    <w:p w:rsidR="00143D27" w:rsidRPr="009362B3" w:rsidRDefault="000B74DE" w:rsidP="009362B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362B3">
        <w:rPr>
          <w:rFonts w:ascii="Times New Roman" w:hAnsi="Times New Roman"/>
          <w:b/>
          <w:bCs/>
          <w:sz w:val="28"/>
          <w:szCs w:val="28"/>
        </w:rPr>
        <w:t>牛津译林版小学英语四年级上册</w:t>
      </w:r>
      <w:r w:rsidRPr="009362B3">
        <w:rPr>
          <w:rFonts w:ascii="Times New Roman" w:hAnsi="Times New Roman"/>
          <w:b/>
          <w:bCs/>
          <w:sz w:val="28"/>
          <w:szCs w:val="28"/>
        </w:rPr>
        <w:t xml:space="preserve">Unit 7 How much? </w:t>
      </w:r>
      <w:r w:rsidRPr="009362B3">
        <w:rPr>
          <w:rFonts w:ascii="Times New Roman" w:hAnsi="Times New Roman"/>
          <w:b/>
          <w:bCs/>
          <w:sz w:val="28"/>
          <w:szCs w:val="28"/>
        </w:rPr>
        <w:t>第二课时同步练习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4"/>
        </w:rPr>
        <w:t>一、补全单词。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1.</w:t>
      </w:r>
      <w:r w:rsidRPr="009362B3">
        <w:rPr>
          <w:rFonts w:ascii="Times New Roman" w:hAnsi="Times New Roman"/>
          <w:sz w:val="24"/>
        </w:rPr>
        <w:t>补全单词</w:t>
      </w:r>
      <w:r w:rsidRPr="009362B3">
        <w:rPr>
          <w:rFonts w:ascii="Times New Roman" w:hAnsi="Times New Roman"/>
          <w:sz w:val="24"/>
        </w:rPr>
        <w:t xml:space="preserve">           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h________ ________ (</w:t>
      </w:r>
      <w:r w:rsidRPr="009362B3">
        <w:rPr>
          <w:rFonts w:ascii="Times New Roman" w:hAnsi="Times New Roman"/>
          <w:sz w:val="24"/>
        </w:rPr>
        <w:t>她的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l________ ________ g (</w:t>
      </w:r>
      <w:r w:rsidRPr="009362B3">
        <w:rPr>
          <w:rFonts w:ascii="Times New Roman" w:hAnsi="Times New Roman"/>
          <w:sz w:val="24"/>
        </w:rPr>
        <w:t>长的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t ________ ________ l(</w:t>
      </w:r>
      <w:r w:rsidRPr="009362B3">
        <w:rPr>
          <w:rFonts w:ascii="Times New Roman" w:hAnsi="Times New Roman"/>
          <w:sz w:val="24"/>
        </w:rPr>
        <w:t>尾巴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o ________ l________ (</w:t>
      </w:r>
      <w:r w:rsidRPr="009362B3">
        <w:rPr>
          <w:rFonts w:ascii="Times New Roman" w:hAnsi="Times New Roman"/>
          <w:sz w:val="24"/>
        </w:rPr>
        <w:t>仅仅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 xml:space="preserve">f________ ________ty (40)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4"/>
        </w:rPr>
        <w:t>二、按要求写单词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2.</w:t>
      </w:r>
      <w:r w:rsidRPr="009362B3">
        <w:rPr>
          <w:rFonts w:ascii="Times New Roman" w:hAnsi="Times New Roman"/>
          <w:sz w:val="24"/>
        </w:rPr>
        <w:t>按要求</w:t>
      </w:r>
      <w:r w:rsidR="005C594E" w:rsidRPr="005C594E">
        <w:rPr>
          <w:rFonts w:ascii="Times New Roman" w:hAnsi="Times New Roman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写单词。</w:t>
      </w:r>
      <w:r w:rsidRPr="009362B3">
        <w:rPr>
          <w:rFonts w:ascii="Times New Roman" w:hAnsi="Times New Roman"/>
          <w:sz w:val="24"/>
        </w:rPr>
        <w:t xml:space="preserve">         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she (</w:t>
      </w:r>
      <w:r w:rsidRPr="009362B3">
        <w:rPr>
          <w:rFonts w:ascii="Times New Roman" w:hAnsi="Times New Roman"/>
          <w:sz w:val="24"/>
        </w:rPr>
        <w:t>形容词性物主代词</w:t>
      </w:r>
      <w:r w:rsidRPr="009362B3">
        <w:rPr>
          <w:rFonts w:ascii="Times New Roman" w:hAnsi="Times New Roman"/>
          <w:sz w:val="24"/>
        </w:rPr>
        <w:t xml:space="preserve">) ________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sock (</w:t>
      </w:r>
      <w:r w:rsidRPr="009362B3">
        <w:rPr>
          <w:rFonts w:ascii="Times New Roman" w:hAnsi="Times New Roman"/>
          <w:sz w:val="24"/>
        </w:rPr>
        <w:t>复数</w:t>
      </w:r>
      <w:r w:rsidRPr="009362B3">
        <w:rPr>
          <w:rFonts w:ascii="Times New Roman" w:hAnsi="Times New Roman"/>
          <w:sz w:val="24"/>
        </w:rPr>
        <w:t xml:space="preserve">) ________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long (</w:t>
      </w:r>
      <w:r w:rsidRPr="009362B3">
        <w:rPr>
          <w:rFonts w:ascii="Times New Roman" w:hAnsi="Times New Roman"/>
          <w:sz w:val="24"/>
        </w:rPr>
        <w:t>反义词</w:t>
      </w:r>
      <w:r w:rsidRPr="009362B3">
        <w:rPr>
          <w:rFonts w:ascii="Times New Roman" w:hAnsi="Times New Roman"/>
          <w:sz w:val="24"/>
        </w:rPr>
        <w:t xml:space="preserve">) ________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my (</w:t>
      </w:r>
      <w:r w:rsidRPr="009362B3">
        <w:rPr>
          <w:rFonts w:ascii="Times New Roman" w:hAnsi="Times New Roman"/>
          <w:sz w:val="24"/>
        </w:rPr>
        <w:t>人称代词主格</w:t>
      </w:r>
      <w:r w:rsidRPr="009362B3">
        <w:rPr>
          <w:rFonts w:ascii="Times New Roman" w:hAnsi="Times New Roman"/>
          <w:sz w:val="24"/>
        </w:rPr>
        <w:t xml:space="preserve">) ________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brother (</w:t>
      </w:r>
      <w:r w:rsidRPr="009362B3">
        <w:rPr>
          <w:rFonts w:ascii="Times New Roman" w:hAnsi="Times New Roman"/>
          <w:sz w:val="24"/>
        </w:rPr>
        <w:t>对应词</w:t>
      </w:r>
      <w:r w:rsidRPr="009362B3">
        <w:rPr>
          <w:rFonts w:ascii="Times New Roman" w:hAnsi="Times New Roman"/>
          <w:sz w:val="24"/>
        </w:rPr>
        <w:t xml:space="preserve">) ________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4"/>
        </w:rPr>
        <w:t>三、选择填空。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3.—____ is this sweater?</w:t>
      </w:r>
      <w:r w:rsidRPr="009362B3">
        <w:rPr>
          <w:rFonts w:ascii="Times New Roman" w:hAnsi="Times New Roman"/>
          <w:sz w:val="24"/>
        </w:rPr>
        <w:br/>
        <w:t xml:space="preserve">—It's ten yuan.        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A. How                            </w:t>
      </w:r>
      <w:r w:rsidR="005C594E" w:rsidRPr="005C594E">
        <w:rPr>
          <w:rFonts w:ascii="Times New Roman" w:hAnsi="Times New Roman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6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362B3">
        <w:rPr>
          <w:rFonts w:ascii="Times New Roman" w:hAnsi="Times New Roman"/>
          <w:sz w:val="24"/>
        </w:rPr>
        <w:t>B. How much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6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362B3">
        <w:rPr>
          <w:rFonts w:ascii="Times New Roman" w:hAnsi="Times New Roman"/>
          <w:sz w:val="24"/>
        </w:rPr>
        <w:t>C.</w:t>
      </w:r>
      <w:r w:rsidR="005C594E" w:rsidRPr="005C594E">
        <w:rPr>
          <w:rFonts w:ascii="Times New Roman" w:hAnsi="Times New Roman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 xml:space="preserve"> How </w:t>
      </w:r>
      <w:r w:rsidR="005C594E" w:rsidRPr="005C594E">
        <w:rPr>
          <w:rFonts w:ascii="Times New Roman" w:hAnsi="Times New Roman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many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 xml:space="preserve">4._____ tail is long.        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A. She         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6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362B3">
        <w:rPr>
          <w:rFonts w:ascii="Times New Roman" w:hAnsi="Times New Roman"/>
          <w:sz w:val="24"/>
        </w:rPr>
        <w:t>B. He         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6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362B3">
        <w:rPr>
          <w:rFonts w:ascii="Times New Roman" w:hAnsi="Times New Roman"/>
          <w:sz w:val="24"/>
        </w:rPr>
        <w:t>C. Her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5.That is ____ umbr</w:t>
      </w:r>
      <w:r w:rsidR="005C594E" w:rsidRPr="005C594E">
        <w:rPr>
          <w:rFonts w:ascii="Times New Roman" w:hAnsi="Times New Roman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7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 xml:space="preserve">ella.        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A. a            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6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362B3">
        <w:rPr>
          <w:rFonts w:ascii="Times New Roman" w:hAnsi="Times New Roman"/>
          <w:sz w:val="24"/>
        </w:rPr>
        <w:t>B. /        </w:t>
      </w:r>
      <w:r w:rsidR="005C594E" w:rsidRPr="005C594E">
        <w:rPr>
          <w:rFonts w:ascii="Times New Roman" w:hAnsi="Times New Roman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7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                    </w:t>
      </w:r>
      <w:r w:rsidR="005C594E" w:rsidRPr="005C594E">
        <w:rPr>
          <w:rFonts w:ascii="Times New Roman" w:hAnsi="Times New Roman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5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362B3">
        <w:rPr>
          <w:rFonts w:ascii="Times New Roman" w:hAnsi="Times New Roman"/>
          <w:sz w:val="24"/>
        </w:rPr>
        <w:t>C. my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 xml:space="preserve">6.My shoes are black. ___ 40 yuan.        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A. I am       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5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9362B3">
        <w:rPr>
          <w:rFonts w:ascii="Times New Roman" w:hAnsi="Times New Roman"/>
          <w:sz w:val="24"/>
        </w:rPr>
        <w:t>B. It's                             </w:t>
      </w:r>
      <w:r w:rsidR="0057782D" w:rsidRPr="005C594E">
        <w:rPr>
          <w:rFonts w:ascii="Times New Roman" w:hAnsi="Times New Roman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5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9362B3">
        <w:rPr>
          <w:rFonts w:ascii="Times New Roman" w:hAnsi="Times New Roman"/>
          <w:sz w:val="24"/>
        </w:rPr>
        <w:t>C. They're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 xml:space="preserve">7.They are for _____ sister.        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A. I                          </w:t>
      </w:r>
      <w:r w:rsidR="0057782D" w:rsidRPr="005C594E">
        <w:rPr>
          <w:rFonts w:ascii="Times New Roman" w:hAnsi="Times New Roman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7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5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362B3">
        <w:rPr>
          <w:rFonts w:ascii="Times New Roman" w:hAnsi="Times New Roman"/>
          <w:sz w:val="24"/>
        </w:rPr>
        <w:t>B. my                                            </w:t>
      </w:r>
      <w:r w:rsidR="00DB11A6" w:rsidRPr="00DB11A6">
        <w:rPr>
          <w:rFonts w:ascii="Times New Roman" w:hAnsi="Times New Roman"/>
          <w:noProof/>
          <w:sz w:val="24"/>
          <w:lang w:eastAsia="zh-CN"/>
        </w:rPr>
        <w:pict>
          <v:shape id="_x0000_i105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362B3">
        <w:rPr>
          <w:rFonts w:ascii="Times New Roman" w:hAnsi="Times New Roman"/>
          <w:sz w:val="24"/>
        </w:rPr>
        <w:t>C. me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4"/>
        </w:rPr>
        <w:t>四、连词成句。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8.how/ apples/ would/ you/ many/ like (?)    (</w:t>
      </w:r>
      <w:r w:rsidRPr="009362B3">
        <w:rPr>
          <w:rFonts w:ascii="Times New Roman" w:hAnsi="Times New Roman"/>
          <w:sz w:val="24"/>
        </w:rPr>
        <w:t>连词成句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lastRenderedPageBreak/>
        <w:t>9.is/ forty/ the/ toy/ yuan (.)    (</w:t>
      </w:r>
      <w:r w:rsidRPr="009362B3">
        <w:rPr>
          <w:rFonts w:ascii="Times New Roman" w:hAnsi="Times New Roman"/>
          <w:sz w:val="24"/>
        </w:rPr>
        <w:t>连词成句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10.like/ an/ I'd/ umbrella (.)      (</w:t>
      </w:r>
      <w:r w:rsidRPr="009362B3">
        <w:rPr>
          <w:rFonts w:ascii="Times New Roman" w:hAnsi="Times New Roman"/>
          <w:sz w:val="24"/>
        </w:rPr>
        <w:t>连词成句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11.shoes/ are/ your/ beautiful (.</w:t>
      </w:r>
      <w:r w:rsidR="005C594E" w:rsidRPr="005C594E">
        <w:rPr>
          <w:rFonts w:ascii="Times New Roman" w:hAnsi="Times New Roman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)    (</w:t>
      </w:r>
      <w:r w:rsidRPr="009362B3">
        <w:rPr>
          <w:rFonts w:ascii="Times New Roman" w:hAnsi="Times New Roman"/>
          <w:sz w:val="24"/>
        </w:rPr>
        <w:t>连词成句</w:t>
      </w:r>
      <w:r w:rsidRPr="009362B3">
        <w:rPr>
          <w:rFonts w:ascii="Times New Roman" w:hAnsi="Times New Roman"/>
          <w:sz w:val="24"/>
        </w:rPr>
        <w:t xml:space="preserve">)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12.socks/ are/ these/ cool (.)    (</w:t>
      </w:r>
      <w:r w:rsidRPr="009362B3">
        <w:rPr>
          <w:rFonts w:ascii="Times New Roman" w:hAnsi="Times New Roman"/>
          <w:sz w:val="24"/>
        </w:rPr>
        <w:t>连词成句</w:t>
      </w:r>
      <w:r w:rsidRPr="009362B3">
        <w:rPr>
          <w:rFonts w:ascii="Times New Roman" w:hAnsi="Times New Roman"/>
          <w:sz w:val="24"/>
        </w:rPr>
        <w:t xml:space="preserve">)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4"/>
        </w:rPr>
        <w:t>五、选词填空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13.</w:t>
      </w:r>
      <w:r w:rsidRPr="009362B3">
        <w:rPr>
          <w:rFonts w:ascii="Times New Roman" w:hAnsi="Times New Roman"/>
          <w:sz w:val="24"/>
        </w:rPr>
        <w:t>选择正确的疑问词填空。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5116"/>
      </w:tblGrid>
      <w:tr w:rsidR="00143D27" w:rsidRPr="009362B3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3D27" w:rsidRPr="009362B3" w:rsidRDefault="000B74DE" w:rsidP="009362B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9362B3">
              <w:rPr>
                <w:rFonts w:ascii="Times New Roman" w:hAnsi="Times New Roman"/>
                <w:sz w:val="24"/>
              </w:rPr>
              <w:t>How much    How    What      any       What colour</w:t>
            </w:r>
          </w:p>
        </w:tc>
      </w:tr>
    </w:tbl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—________ dolls do you have?</w:t>
      </w:r>
      <w:r w:rsidR="005C594E" w:rsidRPr="005C594E">
        <w:rPr>
          <w:rFonts w:ascii="Times New Roman" w:hAnsi="Times New Roman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br/>
        <w:t xml:space="preserve">—I have three.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—________ is the fan?</w:t>
      </w:r>
      <w:r w:rsidRPr="009362B3">
        <w:rPr>
          <w:rFonts w:ascii="Times New Roman" w:hAnsi="Times New Roman"/>
          <w:sz w:val="24"/>
        </w:rPr>
        <w:br/>
        <w:t xml:space="preserve">—It's five yuan.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—________ are you?</w:t>
      </w:r>
      <w:r w:rsidRPr="009362B3">
        <w:rPr>
          <w:rFonts w:ascii="Times New Roman" w:hAnsi="Times New Roman"/>
          <w:sz w:val="24"/>
        </w:rPr>
        <w:br/>
        <w:t xml:space="preserve">—I'm fine.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—________ is this?</w:t>
      </w:r>
      <w:r w:rsidRPr="009362B3">
        <w:rPr>
          <w:rFonts w:ascii="Times New Roman" w:hAnsi="Times New Roman"/>
          <w:sz w:val="24"/>
        </w:rPr>
        <w:br/>
        <w:t xml:space="preserve">—It's an umbrella.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—________</w:t>
      </w:r>
      <w:r w:rsidR="005C594E" w:rsidRPr="005C594E">
        <w:rPr>
          <w:rFonts w:ascii="Times New Roman" w:hAnsi="Times New Roman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7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 xml:space="preserve"> is the shirt?</w:t>
      </w:r>
      <w:r w:rsidRPr="009362B3">
        <w:rPr>
          <w:rFonts w:ascii="Times New Roman" w:hAnsi="Times New Roman"/>
          <w:sz w:val="24"/>
        </w:rPr>
        <w:br/>
        <w:t xml:space="preserve">—It's white. 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br w:type="page"/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b/>
          <w:bCs/>
          <w:sz w:val="24"/>
          <w:szCs w:val="28"/>
        </w:rPr>
        <w:t>答案解析部分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一、补全单词。</w:t>
      </w:r>
      <w:r w:rsidRPr="009362B3">
        <w:rPr>
          <w:rFonts w:ascii="Times New Roman" w:hAnsi="Times New Roman"/>
          <w:sz w:val="24"/>
        </w:rPr>
        <w:t xml:space="preserve">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1.</w:t>
      </w:r>
      <w:r w:rsidRPr="009362B3">
        <w:rPr>
          <w:rFonts w:ascii="Times New Roman" w:hAnsi="Times New Roman"/>
          <w:sz w:val="24"/>
        </w:rPr>
        <w:t>【答案】（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e</w:t>
      </w:r>
      <w:r w:rsidRPr="009362B3">
        <w:rPr>
          <w:rFonts w:ascii="Times New Roman" w:hAnsi="Times New Roman"/>
          <w:sz w:val="24"/>
        </w:rPr>
        <w:t>；</w:t>
      </w:r>
      <w:r w:rsidRPr="009362B3">
        <w:rPr>
          <w:rFonts w:ascii="Times New Roman" w:hAnsi="Times New Roman"/>
          <w:sz w:val="24"/>
        </w:rPr>
        <w:t>r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o</w:t>
      </w:r>
      <w:r w:rsidRPr="009362B3">
        <w:rPr>
          <w:rFonts w:ascii="Times New Roman" w:hAnsi="Times New Roman"/>
          <w:sz w:val="24"/>
        </w:rPr>
        <w:t>；</w:t>
      </w:r>
      <w:r w:rsidRPr="009362B3">
        <w:rPr>
          <w:rFonts w:ascii="Times New Roman" w:hAnsi="Times New Roman"/>
          <w:sz w:val="24"/>
        </w:rPr>
        <w:t>n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a</w:t>
      </w:r>
      <w:r w:rsidRPr="009362B3">
        <w:rPr>
          <w:rFonts w:ascii="Times New Roman" w:hAnsi="Times New Roman"/>
          <w:sz w:val="24"/>
        </w:rPr>
        <w:t>；</w:t>
      </w:r>
      <w:r w:rsidRPr="009362B3">
        <w:rPr>
          <w:rFonts w:ascii="Times New Roman" w:hAnsi="Times New Roman"/>
          <w:sz w:val="24"/>
        </w:rPr>
        <w:t>i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n</w:t>
      </w:r>
      <w:r w:rsidRPr="009362B3">
        <w:rPr>
          <w:rFonts w:ascii="Times New Roman" w:hAnsi="Times New Roman"/>
          <w:sz w:val="24"/>
        </w:rPr>
        <w:t>；</w:t>
      </w:r>
      <w:r w:rsidRPr="009362B3">
        <w:rPr>
          <w:rFonts w:ascii="Times New Roman" w:hAnsi="Times New Roman"/>
          <w:sz w:val="24"/>
        </w:rPr>
        <w:t>y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o</w:t>
      </w:r>
      <w:r w:rsidRPr="009362B3">
        <w:rPr>
          <w:rFonts w:ascii="Times New Roman" w:hAnsi="Times New Roman"/>
          <w:sz w:val="24"/>
        </w:rPr>
        <w:t>；</w:t>
      </w:r>
      <w:r w:rsidRPr="009362B3">
        <w:rPr>
          <w:rFonts w:ascii="Times New Roman" w:hAnsi="Times New Roman"/>
          <w:sz w:val="24"/>
        </w:rPr>
        <w:t xml:space="preserve">r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【考点】单词拼写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）她的</w:t>
      </w:r>
      <w:r w:rsidRPr="009362B3">
        <w:rPr>
          <w:rFonts w:ascii="Times New Roman" w:hAnsi="Times New Roman"/>
          <w:sz w:val="24"/>
        </w:rPr>
        <w:t>her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er.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）长的</w:t>
      </w:r>
      <w:r w:rsidRPr="009362B3">
        <w:rPr>
          <w:rFonts w:ascii="Times New Roman" w:hAnsi="Times New Roman"/>
          <w:sz w:val="24"/>
        </w:rPr>
        <w:t>long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on.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）尾巴</w:t>
      </w:r>
      <w:r w:rsidRPr="009362B3">
        <w:rPr>
          <w:rFonts w:ascii="Times New Roman" w:hAnsi="Times New Roman"/>
          <w:sz w:val="24"/>
        </w:rPr>
        <w:t>tail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ai.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）仅仅</w:t>
      </w:r>
      <w:r w:rsidRPr="009362B3">
        <w:rPr>
          <w:rFonts w:ascii="Times New Roman" w:hAnsi="Times New Roman"/>
          <w:sz w:val="24"/>
        </w:rPr>
        <w:t>only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n</w:t>
      </w:r>
      <w:r w:rsidRPr="009362B3">
        <w:rPr>
          <w:rFonts w:ascii="Times New Roman" w:hAnsi="Times New Roman"/>
          <w:sz w:val="24"/>
        </w:rPr>
        <w:t>，</w:t>
      </w:r>
      <w:r w:rsidRPr="009362B3">
        <w:rPr>
          <w:rFonts w:ascii="Times New Roman" w:hAnsi="Times New Roman"/>
          <w:sz w:val="24"/>
        </w:rPr>
        <w:t>y.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40forty</w:t>
      </w:r>
      <w:r w:rsidRPr="009362B3">
        <w:rPr>
          <w:rFonts w:ascii="Times New Roman" w:hAnsi="Times New Roman"/>
          <w:sz w:val="24"/>
        </w:rPr>
        <w:t>，故答</w:t>
      </w:r>
      <w:r w:rsidR="0057782D" w:rsidRPr="005C594E">
        <w:rPr>
          <w:rFonts w:ascii="Times New Roman" w:hAnsi="Times New Roman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案为</w:t>
      </w:r>
      <w:r w:rsidRPr="009362B3">
        <w:rPr>
          <w:rFonts w:ascii="Times New Roman" w:hAnsi="Times New Roman"/>
          <w:sz w:val="24"/>
        </w:rPr>
        <w:t>or.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【点评】本题考查了单词拼写，注意平时牢记单词拼写和汉语意思。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二、按要求写单词</w:t>
      </w:r>
      <w:r w:rsidRPr="009362B3">
        <w:rPr>
          <w:rFonts w:ascii="Times New Roman" w:hAnsi="Times New Roman"/>
          <w:sz w:val="24"/>
        </w:rPr>
        <w:t xml:space="preserve">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2.</w:t>
      </w:r>
      <w:r w:rsidRPr="009362B3">
        <w:rPr>
          <w:rFonts w:ascii="Times New Roman" w:hAnsi="Times New Roman"/>
          <w:sz w:val="24"/>
        </w:rPr>
        <w:t>【答案】（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her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socks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short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I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 xml:space="preserve">sister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【考点】名词，代词，反义词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she</w:t>
      </w:r>
      <w:r w:rsidRPr="009362B3">
        <w:rPr>
          <w:rFonts w:ascii="Times New Roman" w:hAnsi="Times New Roman"/>
          <w:sz w:val="24"/>
        </w:rPr>
        <w:t>她，形容词性物主代词</w:t>
      </w:r>
      <w:r w:rsidRPr="009362B3">
        <w:rPr>
          <w:rFonts w:ascii="Times New Roman" w:hAnsi="Times New Roman"/>
          <w:sz w:val="24"/>
        </w:rPr>
        <w:t>her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her.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sock</w:t>
      </w:r>
      <w:r w:rsidRPr="009362B3">
        <w:rPr>
          <w:rFonts w:ascii="Times New Roman" w:hAnsi="Times New Roman"/>
          <w:sz w:val="24"/>
        </w:rPr>
        <w:t>袜子，复数</w:t>
      </w:r>
      <w:r w:rsidRPr="009362B3">
        <w:rPr>
          <w:rFonts w:ascii="Times New Roman" w:hAnsi="Times New Roman"/>
          <w:sz w:val="24"/>
        </w:rPr>
        <w:t>socks</w:t>
      </w:r>
      <w:r w:rsidRPr="009362B3">
        <w:rPr>
          <w:rFonts w:ascii="Times New Roman" w:hAnsi="Times New Roman"/>
          <w:sz w:val="24"/>
        </w:rPr>
        <w:t>，故答案为</w:t>
      </w:r>
      <w:r w:rsidRPr="009362B3">
        <w:rPr>
          <w:rFonts w:ascii="Times New Roman" w:hAnsi="Times New Roman"/>
          <w:sz w:val="24"/>
        </w:rPr>
        <w:t>socks.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long</w:t>
      </w:r>
      <w:r w:rsidRPr="009362B3">
        <w:rPr>
          <w:rFonts w:ascii="Times New Roman" w:hAnsi="Times New Roman"/>
          <w:sz w:val="24"/>
        </w:rPr>
        <w:t>长的，反义词</w:t>
      </w:r>
      <w:r w:rsidRPr="009362B3">
        <w:rPr>
          <w:rFonts w:ascii="Times New Roman" w:hAnsi="Times New Roman"/>
          <w:sz w:val="24"/>
        </w:rPr>
        <w:t>short</w:t>
      </w:r>
      <w:r w:rsidRPr="009362B3">
        <w:rPr>
          <w:rFonts w:ascii="Times New Roman" w:hAnsi="Times New Roman"/>
          <w:sz w:val="24"/>
        </w:rPr>
        <w:t>短的，故答案为</w:t>
      </w:r>
      <w:r w:rsidRPr="009362B3">
        <w:rPr>
          <w:rFonts w:ascii="Times New Roman" w:hAnsi="Times New Roman"/>
          <w:sz w:val="24"/>
        </w:rPr>
        <w:t>short.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my</w:t>
      </w:r>
      <w:r w:rsidRPr="009362B3">
        <w:rPr>
          <w:rFonts w:ascii="Times New Roman" w:hAnsi="Times New Roman"/>
          <w:sz w:val="24"/>
        </w:rPr>
        <w:t>我的，人称代词主格</w:t>
      </w:r>
      <w:r w:rsidRPr="009362B3">
        <w:rPr>
          <w:rFonts w:ascii="Times New Roman" w:hAnsi="Times New Roman"/>
          <w:sz w:val="24"/>
        </w:rPr>
        <w:t>I</w:t>
      </w:r>
      <w:r w:rsidRPr="009362B3">
        <w:rPr>
          <w:rFonts w:ascii="Times New Roman" w:hAnsi="Times New Roman"/>
          <w:sz w:val="24"/>
        </w:rPr>
        <w:t>我，故答案为</w:t>
      </w:r>
      <w:r w:rsidRPr="009362B3">
        <w:rPr>
          <w:rFonts w:ascii="Times New Roman" w:hAnsi="Times New Roman"/>
          <w:sz w:val="24"/>
        </w:rPr>
        <w:t>I.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brother</w:t>
      </w:r>
      <w:r w:rsidRPr="009362B3">
        <w:rPr>
          <w:rFonts w:ascii="Times New Roman" w:hAnsi="Times New Roman"/>
          <w:sz w:val="24"/>
        </w:rPr>
        <w:t>哥哥，对应词</w:t>
      </w:r>
      <w:r w:rsidRPr="009362B3">
        <w:rPr>
          <w:rFonts w:ascii="Times New Roman" w:hAnsi="Times New Roman"/>
          <w:sz w:val="24"/>
        </w:rPr>
        <w:t>sister</w:t>
      </w:r>
      <w:r w:rsidRPr="009362B3">
        <w:rPr>
          <w:rFonts w:ascii="Times New Roman" w:hAnsi="Times New Roman"/>
          <w:sz w:val="24"/>
        </w:rPr>
        <w:t>妹妹，故答案为</w:t>
      </w:r>
      <w:r w:rsidRPr="009362B3">
        <w:rPr>
          <w:rFonts w:ascii="Times New Roman" w:hAnsi="Times New Roman"/>
          <w:sz w:val="24"/>
        </w:rPr>
        <w:t>sister.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【点评】本题考查了根据所给单词的要求写出相应形式。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三、选择填空。</w:t>
      </w:r>
      <w:r w:rsidRPr="009362B3">
        <w:rPr>
          <w:rFonts w:ascii="Times New Roman" w:hAnsi="Times New Roman"/>
          <w:sz w:val="24"/>
        </w:rPr>
        <w:t xml:space="preserve">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3.</w:t>
      </w:r>
      <w:r w:rsidR="0057782D" w:rsidRPr="005C594E">
        <w:rPr>
          <w:rFonts w:ascii="Times New Roman" w:hAnsi="Times New Roman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B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【考点】情景交际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lastRenderedPageBreak/>
        <w:t>【解析】【分析】句意：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这件毛衣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十元。</w:t>
      </w:r>
      <w:r w:rsidRPr="009362B3">
        <w:rPr>
          <w:rFonts w:ascii="Times New Roman" w:hAnsi="Times New Roman"/>
          <w:sz w:val="24"/>
        </w:rPr>
        <w:t>A</w:t>
      </w:r>
      <w:r w:rsidRPr="009362B3">
        <w:rPr>
          <w:rFonts w:ascii="Times New Roman" w:hAnsi="Times New Roman"/>
          <w:sz w:val="24"/>
        </w:rPr>
        <w:t>怎样，</w:t>
      </w:r>
      <w:r w:rsidRPr="009362B3">
        <w:rPr>
          <w:rFonts w:ascii="Times New Roman" w:hAnsi="Times New Roman"/>
          <w:sz w:val="24"/>
        </w:rPr>
        <w:t>B</w:t>
      </w:r>
      <w:r w:rsidRPr="009362B3">
        <w:rPr>
          <w:rFonts w:ascii="Times New Roman" w:hAnsi="Times New Roman"/>
          <w:sz w:val="24"/>
        </w:rPr>
        <w:t>多少钱，</w:t>
      </w:r>
      <w:r w:rsidRPr="009362B3">
        <w:rPr>
          <w:rFonts w:ascii="Times New Roman" w:hAnsi="Times New Roman"/>
          <w:sz w:val="24"/>
        </w:rPr>
        <w:t>C</w:t>
      </w:r>
      <w:r w:rsidRPr="009362B3">
        <w:rPr>
          <w:rFonts w:ascii="Times New Roman" w:hAnsi="Times New Roman"/>
          <w:sz w:val="24"/>
        </w:rPr>
        <w:t>多少，根据答语，指钱数，问句用多少钱，故选</w:t>
      </w:r>
      <w:r w:rsidRPr="009362B3">
        <w:rPr>
          <w:rFonts w:ascii="Times New Roman" w:hAnsi="Times New Roman"/>
          <w:sz w:val="24"/>
        </w:rPr>
        <w:t>B.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【点评】考查了</w:t>
      </w:r>
      <w:r w:rsidRPr="009362B3">
        <w:rPr>
          <w:rFonts w:ascii="Times New Roman" w:hAnsi="Times New Roman"/>
          <w:sz w:val="24"/>
        </w:rPr>
        <w:t>H</w:t>
      </w:r>
      <w:r w:rsidR="0057782D" w:rsidRPr="005C594E">
        <w:rPr>
          <w:rFonts w:ascii="Times New Roman" w:hAnsi="Times New Roman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ow much</w:t>
      </w:r>
      <w:r w:rsidRPr="009362B3">
        <w:rPr>
          <w:rFonts w:ascii="Times New Roman" w:hAnsi="Times New Roman"/>
          <w:sz w:val="24"/>
        </w:rPr>
        <w:t>引导，询问某物多少钱的特殊疑问句。</w:t>
      </w:r>
      <w:r w:rsidRPr="009362B3">
        <w:rPr>
          <w:rFonts w:ascii="Times New Roman" w:hAnsi="Times New Roman" w:hint="eastAsia"/>
          <w:sz w:val="24"/>
        </w:rPr>
        <w:t>[</w:t>
      </w:r>
      <w:r w:rsidRPr="009362B3">
        <w:rPr>
          <w:rFonts w:ascii="Times New Roman" w:hAnsi="Times New Roman" w:hint="eastAsia"/>
          <w:sz w:val="24"/>
        </w:rPr>
        <w:t>来源</w:t>
      </w:r>
      <w:r w:rsidRPr="009362B3">
        <w:rPr>
          <w:rFonts w:ascii="Times New Roman" w:hAnsi="Times New Roman" w:hint="eastAsia"/>
          <w:sz w:val="24"/>
        </w:rPr>
        <w:t>:</w:t>
      </w:r>
      <w:r w:rsidRPr="009362B3">
        <w:rPr>
          <w:rFonts w:ascii="Times New Roman" w:hAnsi="Times New Roman" w:hint="eastAsia"/>
          <w:sz w:val="24"/>
        </w:rPr>
        <w:t>学科网</w:t>
      </w:r>
      <w:r w:rsidRPr="009362B3">
        <w:rPr>
          <w:rFonts w:ascii="Times New Roman" w:hAnsi="Times New Roman" w:hint="eastAsia"/>
          <w:sz w:val="24"/>
        </w:rPr>
        <w:t>ZXXK]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4.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C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【考点】代词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【解析】【分析】句意：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尾巴是长的。</w:t>
      </w:r>
      <w:r w:rsidRPr="009362B3">
        <w:rPr>
          <w:rFonts w:ascii="Times New Roman" w:hAnsi="Times New Roman"/>
          <w:sz w:val="24"/>
        </w:rPr>
        <w:t>A</w:t>
      </w:r>
      <w:r w:rsidRPr="009362B3">
        <w:rPr>
          <w:rFonts w:ascii="Times New Roman" w:hAnsi="Times New Roman"/>
          <w:sz w:val="24"/>
        </w:rPr>
        <w:t>她，人称代词主格作主语，</w:t>
      </w:r>
      <w:r w:rsidRPr="009362B3">
        <w:rPr>
          <w:rFonts w:ascii="Times New Roman" w:hAnsi="Times New Roman"/>
          <w:sz w:val="24"/>
        </w:rPr>
        <w:t>B</w:t>
      </w:r>
      <w:r w:rsidRPr="009362B3">
        <w:rPr>
          <w:rFonts w:ascii="Times New Roman" w:hAnsi="Times New Roman"/>
          <w:sz w:val="24"/>
        </w:rPr>
        <w:t>他，人称代词主格</w:t>
      </w:r>
      <w:r w:rsidR="0057782D" w:rsidRPr="005C594E">
        <w:rPr>
          <w:rFonts w:ascii="Times New Roman" w:hAnsi="Times New Roman"/>
          <w:sz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作主语，</w:t>
      </w:r>
      <w:r w:rsidRPr="009362B3">
        <w:rPr>
          <w:rFonts w:ascii="Times New Roman" w:hAnsi="Times New Roman"/>
          <w:sz w:val="24"/>
        </w:rPr>
        <w:t>C</w:t>
      </w:r>
      <w:r w:rsidRPr="009362B3">
        <w:rPr>
          <w:rFonts w:ascii="Times New Roman" w:hAnsi="Times New Roman"/>
          <w:sz w:val="24"/>
        </w:rPr>
        <w:t>她的，形容词性物主代词后面接名词，空后面是名词，故选</w:t>
      </w:r>
      <w:r w:rsidRPr="009362B3">
        <w:rPr>
          <w:rFonts w:ascii="Times New Roman" w:hAnsi="Times New Roman"/>
          <w:sz w:val="24"/>
        </w:rPr>
        <w:t>C.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【点评】考查了代词，注意识记代词用法。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5.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C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【考点】冠词，代词</w:t>
      </w:r>
      <w:r w:rsidRPr="009362B3">
        <w:rPr>
          <w:rFonts w:ascii="Times New Roman" w:hAnsi="Times New Roman"/>
          <w:sz w:val="24"/>
        </w:rPr>
        <w:t xml:space="preserve">   </w:t>
      </w:r>
      <w:r w:rsidR="00F47D99" w:rsidRPr="009362B3">
        <w:rPr>
          <w:rFonts w:ascii="Times New Roman" w:hAnsi="Times New Roman" w:hint="eastAsia"/>
          <w:sz w:val="24"/>
        </w:rPr>
        <w:t>[</w:t>
      </w:r>
      <w:r w:rsidR="00F47D99" w:rsidRPr="009362B3">
        <w:rPr>
          <w:rFonts w:ascii="Times New Roman" w:hAnsi="Times New Roman" w:hint="eastAsia"/>
          <w:sz w:val="24"/>
        </w:rPr>
        <w:t>来源</w:t>
      </w:r>
      <w:r w:rsidR="00F47D99" w:rsidRPr="009362B3">
        <w:rPr>
          <w:rFonts w:ascii="Times New Roman" w:hAnsi="Times New Roman" w:hint="eastAsia"/>
          <w:sz w:val="24"/>
        </w:rPr>
        <w:t>:</w:t>
      </w:r>
      <w:r w:rsidR="00F47D99" w:rsidRPr="009362B3">
        <w:rPr>
          <w:rFonts w:ascii="Times New Roman" w:hAnsi="Times New Roman" w:hint="eastAsia"/>
          <w:sz w:val="24"/>
        </w:rPr>
        <w:t>学</w:t>
      </w:r>
      <w:r w:rsidR="00F47D99" w:rsidRPr="009362B3">
        <w:rPr>
          <w:rFonts w:ascii="Times New Roman" w:hAnsi="Times New Roman" w:hint="eastAsia"/>
          <w:sz w:val="24"/>
        </w:rPr>
        <w:t>+</w:t>
      </w:r>
      <w:r w:rsidR="00F47D99" w:rsidRPr="009362B3">
        <w:rPr>
          <w:rFonts w:ascii="Times New Roman" w:hAnsi="Times New Roman" w:hint="eastAsia"/>
          <w:sz w:val="24"/>
        </w:rPr>
        <w:t>科</w:t>
      </w:r>
      <w:r w:rsidR="00F47D99" w:rsidRPr="009362B3">
        <w:rPr>
          <w:rFonts w:ascii="Times New Roman" w:hAnsi="Times New Roman" w:hint="eastAsia"/>
          <w:sz w:val="24"/>
        </w:rPr>
        <w:t>+</w:t>
      </w:r>
      <w:r w:rsidR="00F47D99" w:rsidRPr="009362B3">
        <w:rPr>
          <w:rFonts w:ascii="Times New Roman" w:hAnsi="Times New Roman" w:hint="eastAsia"/>
          <w:sz w:val="24"/>
        </w:rPr>
        <w:t>网</w:t>
      </w:r>
      <w:r w:rsidR="00F47D99" w:rsidRPr="009362B3">
        <w:rPr>
          <w:rFonts w:ascii="Times New Roman" w:hAnsi="Times New Roman" w:hint="eastAsia"/>
          <w:sz w:val="24"/>
        </w:rPr>
        <w:t>Z+X+X+K]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【解析】【分析】句意：那是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雨伞。</w:t>
      </w:r>
      <w:r w:rsidRPr="009362B3">
        <w:rPr>
          <w:rFonts w:ascii="Times New Roman" w:hAnsi="Times New Roman"/>
          <w:sz w:val="24"/>
        </w:rPr>
        <w:t>umbrella</w:t>
      </w:r>
      <w:r w:rsidRPr="009362B3">
        <w:rPr>
          <w:rFonts w:ascii="Times New Roman" w:hAnsi="Times New Roman"/>
          <w:sz w:val="24"/>
        </w:rPr>
        <w:t>雨伞，是以元音音素开头的单数名词，前面</w:t>
      </w:r>
      <w:r w:rsidR="0057782D" w:rsidRPr="005C594E">
        <w:rPr>
          <w:rFonts w:ascii="Times New Roman" w:hAnsi="Times New Roman"/>
          <w:sz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2.25pt;height:.7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须有修饰词，用</w:t>
      </w:r>
      <w:r w:rsidRPr="009362B3">
        <w:rPr>
          <w:rFonts w:ascii="Times New Roman" w:hAnsi="Times New Roman"/>
          <w:sz w:val="24"/>
        </w:rPr>
        <w:t>an</w:t>
      </w:r>
      <w:r w:rsidRPr="009362B3">
        <w:rPr>
          <w:rFonts w:ascii="Times New Roman" w:hAnsi="Times New Roman"/>
          <w:sz w:val="24"/>
        </w:rPr>
        <w:t>或者形容词性物主代词，排除</w:t>
      </w:r>
      <w:r w:rsidRPr="009362B3">
        <w:rPr>
          <w:rFonts w:ascii="Times New Roman" w:hAnsi="Times New Roman"/>
          <w:sz w:val="24"/>
        </w:rPr>
        <w:t>AB</w:t>
      </w:r>
      <w:r w:rsidRPr="009362B3">
        <w:rPr>
          <w:rFonts w:ascii="Times New Roman" w:hAnsi="Times New Roman"/>
          <w:sz w:val="24"/>
        </w:rPr>
        <w:t>，</w:t>
      </w:r>
      <w:r w:rsidRPr="009362B3">
        <w:rPr>
          <w:rFonts w:ascii="Times New Roman" w:hAnsi="Times New Roman"/>
          <w:sz w:val="24"/>
        </w:rPr>
        <w:t>C</w:t>
      </w:r>
      <w:r w:rsidRPr="009362B3">
        <w:rPr>
          <w:rFonts w:ascii="Times New Roman" w:hAnsi="Times New Roman"/>
          <w:sz w:val="24"/>
        </w:rPr>
        <w:t>我的，形容词性物主代词，故选</w:t>
      </w:r>
      <w:r w:rsidRPr="009362B3">
        <w:rPr>
          <w:rFonts w:ascii="Times New Roman" w:hAnsi="Times New Roman"/>
          <w:sz w:val="24"/>
        </w:rPr>
        <w:t>C.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【点评】考查了冠词和代词用法。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6.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C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【考点】代词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【解析】【分析】句意：我的鞋是黑色的。</w:t>
      </w:r>
      <w:r w:rsidRPr="009362B3">
        <w:rPr>
          <w:rFonts w:ascii="Times New Roman" w:hAnsi="Times New Roman"/>
          <w:sz w:val="24"/>
        </w:rPr>
        <w:t>……40</w:t>
      </w:r>
      <w:r w:rsidRPr="009362B3">
        <w:rPr>
          <w:rFonts w:ascii="Times New Roman" w:hAnsi="Times New Roman"/>
          <w:sz w:val="24"/>
        </w:rPr>
        <w:t>元钱</w:t>
      </w:r>
      <w:r w:rsidR="0057782D" w:rsidRPr="005C594E">
        <w:rPr>
          <w:rFonts w:ascii="Times New Roman" w:hAnsi="Times New Roman"/>
          <w:sz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。根据前句主语是复数，后句主语指的是同一事物，也用代词的复数形式</w:t>
      </w:r>
      <w:r w:rsidRPr="009362B3">
        <w:rPr>
          <w:rFonts w:ascii="Times New Roman" w:hAnsi="Times New Roman"/>
          <w:sz w:val="24"/>
        </w:rPr>
        <w:t>they</w:t>
      </w:r>
      <w:r w:rsidRPr="009362B3">
        <w:rPr>
          <w:rFonts w:ascii="Times New Roman" w:hAnsi="Times New Roman"/>
          <w:sz w:val="24"/>
        </w:rPr>
        <w:t>它们，</w:t>
      </w:r>
      <w:r w:rsidRPr="009362B3">
        <w:rPr>
          <w:rFonts w:ascii="Times New Roman" w:hAnsi="Times New Roman"/>
          <w:sz w:val="24"/>
        </w:rPr>
        <w:t>be</w:t>
      </w:r>
      <w:r w:rsidRPr="009362B3">
        <w:rPr>
          <w:rFonts w:ascii="Times New Roman" w:hAnsi="Times New Roman"/>
          <w:sz w:val="24"/>
        </w:rPr>
        <w:t>用</w:t>
      </w:r>
      <w:r w:rsidRPr="009362B3">
        <w:rPr>
          <w:rFonts w:ascii="Times New Roman" w:hAnsi="Times New Roman"/>
          <w:sz w:val="24"/>
        </w:rPr>
        <w:t>are</w:t>
      </w:r>
      <w:r w:rsidRPr="009362B3">
        <w:rPr>
          <w:rFonts w:ascii="Times New Roman" w:hAnsi="Times New Roman"/>
          <w:sz w:val="24"/>
        </w:rPr>
        <w:t>是，故选</w:t>
      </w:r>
      <w:r w:rsidRPr="009362B3">
        <w:rPr>
          <w:rFonts w:ascii="Times New Roman" w:hAnsi="Times New Roman"/>
          <w:sz w:val="24"/>
        </w:rPr>
        <w:t>C.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【点评】考查人称代词辨析，注意人称代词与主语的单复数一致。</w:t>
      </w:r>
    </w:p>
    <w:p w:rsidR="00143D27" w:rsidRPr="009362B3" w:rsidRDefault="0057782D" w:rsidP="009362B3">
      <w:pPr>
        <w:spacing w:after="0" w:line="360" w:lineRule="auto"/>
        <w:rPr>
          <w:rFonts w:ascii="Times New Roman" w:hAnsi="Times New Roman"/>
          <w:sz w:val="24"/>
        </w:rPr>
      </w:pPr>
      <w:r w:rsidRPr="005C594E">
        <w:rPr>
          <w:rFonts w:ascii="Times New Roman" w:hAnsi="Times New Roman"/>
          <w:sz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="000B74DE" w:rsidRPr="009362B3">
        <w:rPr>
          <w:rFonts w:ascii="Times New Roman" w:hAnsi="Times New Roman"/>
          <w:sz w:val="24"/>
        </w:rPr>
        <w:t>7.</w:t>
      </w:r>
      <w:r w:rsidR="000B74DE" w:rsidRPr="009362B3">
        <w:rPr>
          <w:rFonts w:ascii="Times New Roman" w:hAnsi="Times New Roman"/>
          <w:sz w:val="24"/>
        </w:rPr>
        <w:t>【答案】</w:t>
      </w:r>
      <w:r w:rsidR="000B74DE" w:rsidRPr="009362B3">
        <w:rPr>
          <w:rFonts w:ascii="Times New Roman" w:hAnsi="Times New Roman"/>
          <w:sz w:val="24"/>
        </w:rPr>
        <w:t xml:space="preserve">B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【考点】代词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【解析】【分析】句意：它们是给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妹妹的。</w:t>
      </w:r>
      <w:r w:rsidRPr="009362B3">
        <w:rPr>
          <w:rFonts w:ascii="Times New Roman" w:hAnsi="Times New Roman"/>
          <w:sz w:val="24"/>
        </w:rPr>
        <w:t>A</w:t>
      </w:r>
      <w:r w:rsidRPr="009362B3">
        <w:rPr>
          <w:rFonts w:ascii="Times New Roman" w:hAnsi="Times New Roman"/>
          <w:sz w:val="24"/>
        </w:rPr>
        <w:t>我，人称代词主格作主语，</w:t>
      </w:r>
      <w:r w:rsidRPr="009362B3">
        <w:rPr>
          <w:rFonts w:ascii="Times New Roman" w:hAnsi="Times New Roman"/>
          <w:sz w:val="24"/>
        </w:rPr>
        <w:t>B</w:t>
      </w:r>
      <w:r w:rsidRPr="009362B3">
        <w:rPr>
          <w:rFonts w:ascii="Times New Roman" w:hAnsi="Times New Roman"/>
          <w:sz w:val="24"/>
        </w:rPr>
        <w:t>我的，形容词性物主代词后面接名词，</w:t>
      </w:r>
      <w:r w:rsidRPr="009362B3">
        <w:rPr>
          <w:rFonts w:ascii="Times New Roman" w:hAnsi="Times New Roman"/>
          <w:sz w:val="24"/>
        </w:rPr>
        <w:t>C</w:t>
      </w:r>
      <w:r w:rsidRPr="009362B3">
        <w:rPr>
          <w:rFonts w:ascii="Times New Roman" w:hAnsi="Times New Roman"/>
          <w:sz w:val="24"/>
        </w:rPr>
        <w:t>我，人称代词宾格，作宾语，空后面是名词，故选</w:t>
      </w:r>
      <w:r w:rsidRPr="009362B3">
        <w:rPr>
          <w:rFonts w:ascii="Times New Roman" w:hAnsi="Times New Roman"/>
          <w:sz w:val="24"/>
        </w:rPr>
        <w:t>B.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【点评】本题考</w:t>
      </w:r>
      <w:r w:rsidR="0057782D" w:rsidRPr="005C594E">
        <w:rPr>
          <w:rFonts w:ascii="Times New Roman" w:hAnsi="Times New Roman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查了代词，注意牢记代词用法。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四、连词成句。</w:t>
      </w:r>
      <w:r w:rsidRPr="009362B3">
        <w:rPr>
          <w:rFonts w:ascii="Times New Roman" w:hAnsi="Times New Roman"/>
          <w:sz w:val="24"/>
        </w:rPr>
        <w:t xml:space="preserve">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8.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How many apples would you like?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【考点】连词成句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</w:t>
      </w:r>
      <w:r w:rsidRPr="009362B3">
        <w:rPr>
          <w:rFonts w:ascii="Times New Roman" w:hAnsi="Times New Roman"/>
          <w:sz w:val="24"/>
        </w:rPr>
        <w:t>how</w:t>
      </w:r>
      <w:r w:rsidRPr="009362B3">
        <w:rPr>
          <w:rFonts w:ascii="Times New Roman" w:hAnsi="Times New Roman"/>
          <w:sz w:val="24"/>
        </w:rPr>
        <w:t>怎样，</w:t>
      </w:r>
      <w:r w:rsidRPr="009362B3">
        <w:rPr>
          <w:rFonts w:ascii="Times New Roman" w:hAnsi="Times New Roman"/>
          <w:sz w:val="24"/>
        </w:rPr>
        <w:t>apples</w:t>
      </w:r>
      <w:r w:rsidRPr="009362B3">
        <w:rPr>
          <w:rFonts w:ascii="Times New Roman" w:hAnsi="Times New Roman"/>
          <w:sz w:val="24"/>
        </w:rPr>
        <w:t>苹果，</w:t>
      </w:r>
      <w:r w:rsidRPr="009362B3">
        <w:rPr>
          <w:rFonts w:ascii="Times New Roman" w:hAnsi="Times New Roman"/>
          <w:sz w:val="24"/>
        </w:rPr>
        <w:t>would</w:t>
      </w:r>
      <w:r w:rsidRPr="009362B3">
        <w:rPr>
          <w:rFonts w:ascii="Times New Roman" w:hAnsi="Times New Roman"/>
          <w:sz w:val="24"/>
        </w:rPr>
        <w:t>将要，</w:t>
      </w:r>
      <w:r w:rsidRPr="009362B3">
        <w:rPr>
          <w:rFonts w:ascii="Times New Roman" w:hAnsi="Times New Roman"/>
          <w:sz w:val="24"/>
        </w:rPr>
        <w:t>you</w:t>
      </w:r>
      <w:r w:rsidRPr="009362B3">
        <w:rPr>
          <w:rFonts w:ascii="Times New Roman" w:hAnsi="Times New Roman"/>
          <w:sz w:val="24"/>
        </w:rPr>
        <w:t>你，</w:t>
      </w:r>
      <w:r w:rsidRPr="009362B3">
        <w:rPr>
          <w:rFonts w:ascii="Times New Roman" w:hAnsi="Times New Roman"/>
          <w:sz w:val="24"/>
        </w:rPr>
        <w:t>many</w:t>
      </w:r>
      <w:r w:rsidRPr="009362B3">
        <w:rPr>
          <w:rFonts w:ascii="Times New Roman" w:hAnsi="Times New Roman"/>
          <w:sz w:val="24"/>
        </w:rPr>
        <w:t>许多的，</w:t>
      </w:r>
      <w:r w:rsidRPr="009362B3">
        <w:rPr>
          <w:rFonts w:ascii="Times New Roman" w:hAnsi="Times New Roman"/>
          <w:sz w:val="24"/>
        </w:rPr>
        <w:t>like</w:t>
      </w:r>
      <w:r w:rsidRPr="009362B3">
        <w:rPr>
          <w:rFonts w:ascii="Times New Roman" w:hAnsi="Times New Roman"/>
          <w:sz w:val="24"/>
        </w:rPr>
        <w:t>喜欢，根据所给的问号，结合词义，可知句子是一个特殊疑问句：你想要几个苹果？故答案为</w:t>
      </w:r>
      <w:r w:rsidRPr="009362B3">
        <w:rPr>
          <w:rFonts w:ascii="Times New Roman" w:hAnsi="Times New Roman"/>
          <w:sz w:val="24"/>
        </w:rPr>
        <w:t>How many apples would y</w:t>
      </w:r>
      <w:r w:rsidR="0057782D" w:rsidRPr="005C594E">
        <w:rPr>
          <w:rFonts w:ascii="Times New Roman" w:hAnsi="Times New Roman"/>
          <w:sz w:val="24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o</w:t>
      </w:r>
      <w:r w:rsidR="0057782D" w:rsidRPr="005C594E">
        <w:rPr>
          <w:rFonts w:ascii="Times New Roman" w:hAnsi="Times New Roman"/>
          <w:sz w:val="24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.75pt;height:2.2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u like?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lastRenderedPageBreak/>
        <w:t>【点评】本题考查了连词组句，首先翻译单词，然后根据英语语法，把中文句子翻译出来就是答案。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9.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The toy is forty yuan.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【考点】连词成句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</w:t>
      </w:r>
      <w:r w:rsidRPr="009362B3">
        <w:rPr>
          <w:rFonts w:ascii="Times New Roman" w:hAnsi="Times New Roman"/>
          <w:sz w:val="24"/>
        </w:rPr>
        <w:t>is</w:t>
      </w:r>
      <w:r w:rsidRPr="009362B3">
        <w:rPr>
          <w:rFonts w:ascii="Times New Roman" w:hAnsi="Times New Roman"/>
          <w:sz w:val="24"/>
        </w:rPr>
        <w:t>是，</w:t>
      </w:r>
      <w:r w:rsidRPr="009362B3">
        <w:rPr>
          <w:rFonts w:ascii="Times New Roman" w:hAnsi="Times New Roman"/>
          <w:sz w:val="24"/>
        </w:rPr>
        <w:t>forty40</w:t>
      </w:r>
      <w:r w:rsidRPr="009362B3">
        <w:rPr>
          <w:rFonts w:ascii="Times New Roman" w:hAnsi="Times New Roman"/>
          <w:sz w:val="24"/>
        </w:rPr>
        <w:t>，</w:t>
      </w:r>
      <w:r w:rsidR="0057782D" w:rsidRPr="005C594E">
        <w:rPr>
          <w:rFonts w:ascii="Times New Roman" w:hAnsi="Times New Roman"/>
          <w:sz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2.2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the</w:t>
      </w:r>
      <w:r w:rsidR="0057782D" w:rsidRPr="005C594E">
        <w:rPr>
          <w:rFonts w:ascii="Times New Roman" w:hAnsi="Times New Roman"/>
          <w:sz w:val="24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.7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这，</w:t>
      </w:r>
      <w:r w:rsidRPr="009362B3">
        <w:rPr>
          <w:rFonts w:ascii="Times New Roman" w:hAnsi="Times New Roman"/>
          <w:sz w:val="24"/>
        </w:rPr>
        <w:t>toy</w:t>
      </w:r>
      <w:r w:rsidRPr="009362B3">
        <w:rPr>
          <w:rFonts w:ascii="Times New Roman" w:hAnsi="Times New Roman"/>
          <w:sz w:val="24"/>
        </w:rPr>
        <w:t>玩具，</w:t>
      </w:r>
      <w:r w:rsidRPr="009362B3">
        <w:rPr>
          <w:rFonts w:ascii="Times New Roman" w:hAnsi="Times New Roman"/>
          <w:sz w:val="24"/>
        </w:rPr>
        <w:t>yuan</w:t>
      </w:r>
      <w:r w:rsidRPr="009362B3">
        <w:rPr>
          <w:rFonts w:ascii="Times New Roman" w:hAnsi="Times New Roman"/>
          <w:sz w:val="24"/>
        </w:rPr>
        <w:t>元，根据所给的句号，可知句子是一个陈述句，根据所给词义可以连成句子：玩具是四十元。故答案为</w:t>
      </w:r>
      <w:r w:rsidRPr="009362B3">
        <w:rPr>
          <w:rFonts w:ascii="Times New Roman" w:hAnsi="Times New Roman"/>
          <w:sz w:val="24"/>
        </w:rPr>
        <w:t>The toy is forty yuan.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【点评】本题考查连词成句，注意首先根据标点符号判断是疑问句还是陈述句，确定首个单词，连接固定词组，再连接其它单词。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10.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I'd like an umbrella.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【考点】连词成句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</w:t>
      </w:r>
      <w:r w:rsidRPr="009362B3">
        <w:rPr>
          <w:rFonts w:ascii="Times New Roman" w:hAnsi="Times New Roman"/>
          <w:sz w:val="24"/>
        </w:rPr>
        <w:t>like</w:t>
      </w:r>
      <w:r w:rsidRPr="009362B3">
        <w:rPr>
          <w:rFonts w:ascii="Times New Roman" w:hAnsi="Times New Roman"/>
          <w:sz w:val="24"/>
        </w:rPr>
        <w:t>喜欢，</w:t>
      </w:r>
      <w:r w:rsidRPr="009362B3">
        <w:rPr>
          <w:rFonts w:ascii="Times New Roman" w:hAnsi="Times New Roman"/>
          <w:sz w:val="24"/>
        </w:rPr>
        <w:t>an</w:t>
      </w:r>
      <w:r w:rsidRPr="009362B3">
        <w:rPr>
          <w:rFonts w:ascii="Times New Roman" w:hAnsi="Times New Roman"/>
          <w:sz w:val="24"/>
        </w:rPr>
        <w:t>一个，</w:t>
      </w:r>
      <w:r w:rsidRPr="009362B3">
        <w:rPr>
          <w:rFonts w:ascii="Times New Roman" w:hAnsi="Times New Roman"/>
          <w:sz w:val="24"/>
        </w:rPr>
        <w:t>I'd</w:t>
      </w:r>
      <w:r w:rsidRPr="009362B3">
        <w:rPr>
          <w:rFonts w:ascii="Times New Roman" w:hAnsi="Times New Roman"/>
          <w:sz w:val="24"/>
        </w:rPr>
        <w:t>我想要，</w:t>
      </w:r>
      <w:r w:rsidRPr="009362B3">
        <w:rPr>
          <w:rFonts w:ascii="Times New Roman" w:hAnsi="Times New Roman"/>
          <w:sz w:val="24"/>
        </w:rPr>
        <w:t>umbrella</w:t>
      </w:r>
      <w:r w:rsidRPr="009362B3">
        <w:rPr>
          <w:rFonts w:ascii="Times New Roman" w:hAnsi="Times New Roman"/>
          <w:sz w:val="24"/>
        </w:rPr>
        <w:t>雨伞，根据所给的句号，可知句子是一个陈述句，根据所给词义可以连成句子：我想要一把雨伞。故答案为</w:t>
      </w:r>
      <w:r w:rsidRPr="009362B3">
        <w:rPr>
          <w:rFonts w:ascii="Times New Roman" w:hAnsi="Times New Roman"/>
          <w:sz w:val="24"/>
        </w:rPr>
        <w:t>I'd like an</w:t>
      </w:r>
      <w:r w:rsidR="0057782D" w:rsidRPr="005C594E">
        <w:rPr>
          <w:rFonts w:ascii="Times New Roman" w:hAnsi="Times New Roman"/>
          <w:sz w:val="24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 xml:space="preserve"> umbrella.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【点评】本题考查了连词成句，先翻译单词然后根据英语的语法把单词连接起来。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11.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Your shoes are beautiful.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【考点】连词成句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</w:t>
      </w:r>
      <w:r w:rsidRPr="009362B3">
        <w:rPr>
          <w:rFonts w:ascii="Times New Roman" w:hAnsi="Times New Roman"/>
          <w:sz w:val="24"/>
        </w:rPr>
        <w:t>shoes</w:t>
      </w:r>
      <w:r w:rsidRPr="009362B3">
        <w:rPr>
          <w:rFonts w:ascii="Times New Roman" w:hAnsi="Times New Roman"/>
          <w:sz w:val="24"/>
        </w:rPr>
        <w:t>鞋，</w:t>
      </w:r>
      <w:r w:rsidRPr="009362B3">
        <w:rPr>
          <w:rFonts w:ascii="Times New Roman" w:hAnsi="Times New Roman"/>
          <w:sz w:val="24"/>
        </w:rPr>
        <w:t>are</w:t>
      </w:r>
      <w:r w:rsidRPr="009362B3">
        <w:rPr>
          <w:rFonts w:ascii="Times New Roman" w:hAnsi="Times New Roman"/>
          <w:sz w:val="24"/>
        </w:rPr>
        <w:t>是，</w:t>
      </w:r>
      <w:r w:rsidRPr="009362B3">
        <w:rPr>
          <w:rFonts w:ascii="Times New Roman" w:hAnsi="Times New Roman"/>
          <w:sz w:val="24"/>
        </w:rPr>
        <w:t>your</w:t>
      </w:r>
      <w:r w:rsidRPr="009362B3">
        <w:rPr>
          <w:rFonts w:ascii="Times New Roman" w:hAnsi="Times New Roman"/>
          <w:sz w:val="24"/>
        </w:rPr>
        <w:t>你的，</w:t>
      </w:r>
      <w:r w:rsidRPr="009362B3">
        <w:rPr>
          <w:rFonts w:ascii="Times New Roman" w:hAnsi="Times New Roman"/>
          <w:sz w:val="24"/>
        </w:rPr>
        <w:t>beautiful</w:t>
      </w:r>
      <w:r w:rsidRPr="009362B3">
        <w:rPr>
          <w:rFonts w:ascii="Times New Roman" w:hAnsi="Times New Roman"/>
          <w:sz w:val="24"/>
        </w:rPr>
        <w:t>漂亮的，根据所给的句号，可知句子是一个陈述句，根据所给词义可以连成句子：你的鞋子很漂亮。故答案为</w:t>
      </w:r>
      <w:r w:rsidRPr="009362B3">
        <w:rPr>
          <w:rFonts w:ascii="Times New Roman" w:hAnsi="Times New Roman"/>
          <w:sz w:val="24"/>
        </w:rPr>
        <w:t>Your shoes are beautiful.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【点评】做连词成句，首先读题，掌握每个单词，将固定词组先连接起来，然后再串联其它单词。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12.</w:t>
      </w:r>
      <w:r w:rsidRPr="009362B3">
        <w:rPr>
          <w:rFonts w:ascii="Times New Roman" w:hAnsi="Times New Roman"/>
          <w:sz w:val="24"/>
        </w:rPr>
        <w:t>【答案】</w:t>
      </w:r>
      <w:r w:rsidRPr="009362B3">
        <w:rPr>
          <w:rFonts w:ascii="Times New Roman" w:hAnsi="Times New Roman"/>
          <w:sz w:val="24"/>
        </w:rPr>
        <w:t xml:space="preserve">These socks are cool.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【考点】连词成句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</w:t>
      </w:r>
      <w:r w:rsidRPr="009362B3">
        <w:rPr>
          <w:rFonts w:ascii="Times New Roman" w:hAnsi="Times New Roman"/>
          <w:sz w:val="24"/>
        </w:rPr>
        <w:t>socks</w:t>
      </w:r>
      <w:r w:rsidRPr="009362B3">
        <w:rPr>
          <w:rFonts w:ascii="Times New Roman" w:hAnsi="Times New Roman"/>
          <w:sz w:val="24"/>
        </w:rPr>
        <w:t>袜子，</w:t>
      </w:r>
      <w:r w:rsidRPr="009362B3">
        <w:rPr>
          <w:rFonts w:ascii="Times New Roman" w:hAnsi="Times New Roman"/>
          <w:sz w:val="24"/>
        </w:rPr>
        <w:t>are</w:t>
      </w:r>
      <w:r w:rsidRPr="009362B3">
        <w:rPr>
          <w:rFonts w:ascii="Times New Roman" w:hAnsi="Times New Roman"/>
          <w:sz w:val="24"/>
        </w:rPr>
        <w:t>是，</w:t>
      </w:r>
      <w:r w:rsidRPr="009362B3">
        <w:rPr>
          <w:rFonts w:ascii="Times New Roman" w:hAnsi="Times New Roman"/>
          <w:sz w:val="24"/>
        </w:rPr>
        <w:t>these</w:t>
      </w:r>
      <w:r w:rsidRPr="009362B3">
        <w:rPr>
          <w:rFonts w:ascii="Times New Roman" w:hAnsi="Times New Roman"/>
          <w:sz w:val="24"/>
        </w:rPr>
        <w:t>这些，</w:t>
      </w:r>
      <w:r w:rsidRPr="009362B3">
        <w:rPr>
          <w:rFonts w:ascii="Times New Roman" w:hAnsi="Times New Roman"/>
          <w:sz w:val="24"/>
        </w:rPr>
        <w:t>cool</w:t>
      </w:r>
      <w:r w:rsidRPr="009362B3">
        <w:rPr>
          <w:rFonts w:ascii="Times New Roman" w:hAnsi="Times New Roman"/>
          <w:sz w:val="24"/>
        </w:rPr>
        <w:t>酷的，根据所给的句号，可知句子是一个陈述句，根据所给词</w:t>
      </w:r>
      <w:r w:rsidR="0057782D" w:rsidRPr="005C594E">
        <w:rPr>
          <w:rFonts w:ascii="Times New Roman" w:hAnsi="Times New Roman"/>
          <w:sz w:val="24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2.2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义可以连成句子：这些袜子很酷。故答案为</w:t>
      </w:r>
      <w:r w:rsidRPr="009362B3">
        <w:rPr>
          <w:rFonts w:ascii="Times New Roman" w:hAnsi="Times New Roman"/>
          <w:sz w:val="24"/>
        </w:rPr>
        <w:t>These socks are cool.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【点评】连词成句，先</w:t>
      </w:r>
      <w:r w:rsidR="0057782D" w:rsidRPr="005C594E">
        <w:rPr>
          <w:rFonts w:ascii="Times New Roman" w:hAnsi="Times New Roman"/>
          <w:sz w:val="24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.75pt;height:1.5pt">
            <v:imagedata r:id="rId9" o:title="725183022177"/>
          </v:shape>
        </w:pict>
      </w:r>
      <w:r w:rsidRPr="009362B3">
        <w:rPr>
          <w:rFonts w:ascii="Times New Roman" w:hAnsi="Times New Roman"/>
          <w:sz w:val="24"/>
        </w:rPr>
        <w:t>翻译单词，然后根据英语的语法，把单词连接起来。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五、选词填空</w:t>
      </w:r>
      <w:r w:rsidRPr="009362B3">
        <w:rPr>
          <w:rFonts w:ascii="Times New Roman" w:hAnsi="Times New Roman"/>
          <w:sz w:val="24"/>
        </w:rPr>
        <w:t xml:space="preserve">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13.</w:t>
      </w:r>
      <w:r w:rsidRPr="009362B3">
        <w:rPr>
          <w:rFonts w:ascii="Times New Roman" w:hAnsi="Times New Roman"/>
          <w:sz w:val="24"/>
        </w:rPr>
        <w:t>【答案】（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How many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How much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How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lastRenderedPageBreak/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>What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</w:t>
      </w:r>
      <w:r w:rsidRPr="009362B3">
        <w:rPr>
          <w:rFonts w:ascii="Times New Roman" w:hAnsi="Times New Roman"/>
          <w:sz w:val="24"/>
        </w:rPr>
        <w:t xml:space="preserve">What colour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【考点】选词填空</w:t>
      </w:r>
      <w:r w:rsidRPr="009362B3">
        <w:rPr>
          <w:rFonts w:ascii="Times New Roman" w:hAnsi="Times New Roman"/>
          <w:sz w:val="24"/>
        </w:rPr>
        <w:t xml:space="preserve">   </w:t>
      </w:r>
    </w:p>
    <w:p w:rsidR="00143D27" w:rsidRPr="009362B3" w:rsidRDefault="000B74DE" w:rsidP="009362B3">
      <w:pPr>
        <w:spacing w:after="0" w:line="360" w:lineRule="auto"/>
        <w:rPr>
          <w:rFonts w:ascii="Times New Roman" w:hAnsi="Times New Roman"/>
          <w:sz w:val="24"/>
        </w:rPr>
      </w:pPr>
      <w:r w:rsidRPr="009362B3">
        <w:rPr>
          <w:rFonts w:ascii="Times New Roman" w:hAnsi="Times New Roman"/>
          <w:sz w:val="24"/>
        </w:rPr>
        <w:t>【解析】【分析】（</w:t>
      </w:r>
      <w:r w:rsidRPr="009362B3">
        <w:rPr>
          <w:rFonts w:ascii="Times New Roman" w:hAnsi="Times New Roman"/>
          <w:sz w:val="24"/>
        </w:rPr>
        <w:t>1</w:t>
      </w:r>
      <w:r w:rsidRPr="009362B3">
        <w:rPr>
          <w:rFonts w:ascii="Times New Roman" w:hAnsi="Times New Roman"/>
          <w:sz w:val="24"/>
        </w:rPr>
        <w:t>）句意：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你有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洋娃娃？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我有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个。根据答语指数量，可知问句用</w:t>
      </w:r>
      <w:r w:rsidRPr="009362B3">
        <w:rPr>
          <w:rFonts w:ascii="Times New Roman" w:hAnsi="Times New Roman"/>
          <w:sz w:val="24"/>
        </w:rPr>
        <w:t>how many</w:t>
      </w:r>
      <w:r w:rsidRPr="009362B3">
        <w:rPr>
          <w:rFonts w:ascii="Times New Roman" w:hAnsi="Times New Roman"/>
          <w:sz w:val="24"/>
        </w:rPr>
        <w:t>多少引导，故答案为</w:t>
      </w:r>
      <w:r w:rsidRPr="009362B3">
        <w:rPr>
          <w:rFonts w:ascii="Times New Roman" w:hAnsi="Times New Roman"/>
          <w:sz w:val="24"/>
        </w:rPr>
        <w:t>How many.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2</w:t>
      </w:r>
      <w:r w:rsidRPr="009362B3">
        <w:rPr>
          <w:rFonts w:ascii="Times New Roman" w:hAnsi="Times New Roman"/>
          <w:sz w:val="24"/>
        </w:rPr>
        <w:t>）句意：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风扇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它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元钱。根据答语指钱数，可知问句用</w:t>
      </w:r>
      <w:r w:rsidRPr="009362B3">
        <w:rPr>
          <w:rFonts w:ascii="Times New Roman" w:hAnsi="Times New Roman"/>
          <w:sz w:val="24"/>
        </w:rPr>
        <w:t>how much</w:t>
      </w:r>
      <w:r w:rsidRPr="009362B3">
        <w:rPr>
          <w:rFonts w:ascii="Times New Roman" w:hAnsi="Times New Roman"/>
          <w:sz w:val="24"/>
        </w:rPr>
        <w:t>多少钱引导，故答案为</w:t>
      </w:r>
      <w:r w:rsidRPr="009362B3">
        <w:rPr>
          <w:rFonts w:ascii="Times New Roman" w:hAnsi="Times New Roman"/>
          <w:sz w:val="24"/>
        </w:rPr>
        <w:t>How much.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3</w:t>
      </w:r>
      <w:r w:rsidRPr="009362B3">
        <w:rPr>
          <w:rFonts w:ascii="Times New Roman" w:hAnsi="Times New Roman"/>
          <w:sz w:val="24"/>
        </w:rPr>
        <w:t>）句意：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你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我很好。根据答语指身体健康的，可知问句用</w:t>
      </w:r>
      <w:r w:rsidRPr="009362B3">
        <w:rPr>
          <w:rFonts w:ascii="Times New Roman" w:hAnsi="Times New Roman"/>
          <w:sz w:val="24"/>
        </w:rPr>
        <w:t>how</w:t>
      </w:r>
      <w:r w:rsidRPr="009362B3">
        <w:rPr>
          <w:rFonts w:ascii="Times New Roman" w:hAnsi="Times New Roman"/>
          <w:sz w:val="24"/>
        </w:rPr>
        <w:t>怎样</w:t>
      </w:r>
      <w:r w:rsidR="0057782D" w:rsidRPr="005C594E">
        <w:rPr>
          <w:rFonts w:ascii="Times New Roman" w:hAnsi="Times New Roman"/>
          <w:sz w:val="24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1.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引导，故答案为</w:t>
      </w:r>
      <w:r w:rsidRPr="009362B3">
        <w:rPr>
          <w:rFonts w:ascii="Times New Roman" w:hAnsi="Times New Roman"/>
          <w:sz w:val="24"/>
        </w:rPr>
        <w:t>How.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4</w:t>
      </w:r>
      <w:r w:rsidRPr="009362B3">
        <w:rPr>
          <w:rFonts w:ascii="Times New Roman" w:hAnsi="Times New Roman"/>
          <w:sz w:val="24"/>
        </w:rPr>
        <w:t>）句意：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这是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它是一把雨伞。根据答语指某物，可知问句用</w:t>
      </w:r>
      <w:r w:rsidRPr="009362B3">
        <w:rPr>
          <w:rFonts w:ascii="Times New Roman" w:hAnsi="Times New Roman"/>
          <w:sz w:val="24"/>
        </w:rPr>
        <w:t>what</w:t>
      </w:r>
      <w:r w:rsidRPr="009362B3">
        <w:rPr>
          <w:rFonts w:ascii="Times New Roman" w:hAnsi="Times New Roman"/>
          <w:sz w:val="24"/>
        </w:rPr>
        <w:t>什么引导，故答案为</w:t>
      </w:r>
      <w:r w:rsidRPr="009362B3">
        <w:rPr>
          <w:rFonts w:ascii="Times New Roman" w:hAnsi="Times New Roman"/>
          <w:sz w:val="24"/>
        </w:rPr>
        <w:t>What.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（</w:t>
      </w:r>
      <w:r w:rsidRPr="009362B3">
        <w:rPr>
          <w:rFonts w:ascii="Times New Roman" w:hAnsi="Times New Roman"/>
          <w:sz w:val="24"/>
        </w:rPr>
        <w:t>5</w:t>
      </w:r>
      <w:r w:rsidRPr="009362B3">
        <w:rPr>
          <w:rFonts w:ascii="Times New Roman" w:hAnsi="Times New Roman"/>
          <w:sz w:val="24"/>
        </w:rPr>
        <w:t>）句意：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这件衬衫是</w:t>
      </w:r>
      <w:r w:rsidRPr="009362B3">
        <w:rPr>
          <w:rFonts w:ascii="Times New Roman" w:hAnsi="Times New Roman"/>
          <w:sz w:val="24"/>
        </w:rPr>
        <w:t>……</w:t>
      </w:r>
      <w:r w:rsidRPr="009362B3">
        <w:rPr>
          <w:rFonts w:ascii="Times New Roman" w:hAnsi="Times New Roman"/>
          <w:sz w:val="24"/>
        </w:rPr>
        <w:t>？</w:t>
      </w:r>
      <w:r w:rsidRPr="009362B3">
        <w:rPr>
          <w:rFonts w:ascii="Times New Roman" w:hAnsi="Times New Roman"/>
          <w:sz w:val="24"/>
        </w:rPr>
        <w:t>—</w:t>
      </w:r>
      <w:r w:rsidRPr="009362B3">
        <w:rPr>
          <w:rFonts w:ascii="Times New Roman" w:hAnsi="Times New Roman"/>
          <w:sz w:val="24"/>
        </w:rPr>
        <w:t>它是白色的。根据答语指颜色，可知问句询问什么颜色的，</w:t>
      </w:r>
      <w:r w:rsidRPr="009362B3">
        <w:rPr>
          <w:rFonts w:ascii="Times New Roman" w:hAnsi="Times New Roman"/>
          <w:sz w:val="24"/>
        </w:rPr>
        <w:t>what colour</w:t>
      </w:r>
      <w:r w:rsidRPr="009362B3">
        <w:rPr>
          <w:rFonts w:ascii="Times New Roman" w:hAnsi="Times New Roman"/>
          <w:sz w:val="24"/>
        </w:rPr>
        <w:t>什么颜色的，故答案为</w:t>
      </w:r>
      <w:r w:rsidRPr="009362B3">
        <w:rPr>
          <w:rFonts w:ascii="Times New Roman" w:hAnsi="Times New Roman"/>
          <w:sz w:val="24"/>
        </w:rPr>
        <w:t>What colour.</w:t>
      </w:r>
      <w:r w:rsidRPr="009362B3">
        <w:rPr>
          <w:rFonts w:ascii="Times New Roman" w:hAnsi="Times New Roman"/>
          <w:sz w:val="24"/>
        </w:rPr>
        <w:br/>
      </w:r>
      <w:r w:rsidRPr="009362B3">
        <w:rPr>
          <w:rFonts w:ascii="Times New Roman" w:hAnsi="Times New Roman"/>
          <w:sz w:val="24"/>
        </w:rPr>
        <w:t>【点</w:t>
      </w:r>
      <w:r w:rsidR="0057782D" w:rsidRPr="005C594E">
        <w:rPr>
          <w:rFonts w:ascii="Times New Roman" w:hAnsi="Times New Roman"/>
          <w:sz w:val="24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2.25pt;height:1.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评】本题考查</w:t>
      </w:r>
      <w:r w:rsidR="0057782D" w:rsidRPr="005C594E">
        <w:rPr>
          <w:rFonts w:ascii="Times New Roman" w:hAnsi="Times New Roman"/>
          <w:sz w:val="24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1.5pt;height:.75pt">
            <v:imagedata r:id="rId11" o:title="72518107414"/>
          </v:shape>
        </w:pict>
      </w:r>
      <w:r w:rsidRPr="009362B3">
        <w:rPr>
          <w:rFonts w:ascii="Times New Roman" w:hAnsi="Times New Roman"/>
          <w:sz w:val="24"/>
        </w:rPr>
        <w:t>了选词填空，先翻译句子或对话，然后选出恰当的单词或词组填空。</w:t>
      </w:r>
    </w:p>
    <w:p w:rsidR="009362B3" w:rsidRPr="009362B3" w:rsidRDefault="009362B3">
      <w:pPr>
        <w:spacing w:after="0" w:line="360" w:lineRule="auto"/>
        <w:rPr>
          <w:rFonts w:ascii="Times New Roman" w:hAnsi="Times New Roman"/>
          <w:sz w:val="24"/>
        </w:rPr>
      </w:pPr>
    </w:p>
    <w:sectPr w:rsidR="009362B3" w:rsidRPr="009362B3" w:rsidSect="00143D2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1A6" w:rsidRDefault="00DB11A6" w:rsidP="00143D27">
      <w:pPr>
        <w:spacing w:after="0" w:line="240" w:lineRule="auto"/>
      </w:pPr>
      <w:r>
        <w:separator/>
      </w:r>
    </w:p>
  </w:endnote>
  <w:endnote w:type="continuationSeparator" w:id="1">
    <w:p w:rsidR="00DB11A6" w:rsidRDefault="00DB11A6" w:rsidP="0014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1A6" w:rsidRDefault="00DB11A6" w:rsidP="00143D27">
      <w:pPr>
        <w:spacing w:after="0" w:line="240" w:lineRule="auto"/>
      </w:pPr>
      <w:r>
        <w:separator/>
      </w:r>
    </w:p>
  </w:footnote>
  <w:footnote w:type="continuationSeparator" w:id="1">
    <w:p w:rsidR="00DB11A6" w:rsidRDefault="00DB11A6" w:rsidP="00143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D27"/>
    <w:multiLevelType w:val="hybridMultilevel"/>
    <w:tmpl w:val="BE9E55CC"/>
    <w:lvl w:ilvl="0" w:tplc="108041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5574B"/>
    <w:multiLevelType w:val="hybridMultilevel"/>
    <w:tmpl w:val="7054AD1A"/>
    <w:lvl w:ilvl="0" w:tplc="45694779">
      <w:start w:val="1"/>
      <w:numFmt w:val="decimal"/>
      <w:lvlText w:val="%1."/>
      <w:lvlJc w:val="left"/>
      <w:pPr>
        <w:ind w:left="720" w:hanging="360"/>
      </w:pPr>
    </w:lvl>
    <w:lvl w:ilvl="1" w:tplc="45694779" w:tentative="1">
      <w:start w:val="1"/>
      <w:numFmt w:val="lowerLetter"/>
      <w:lvlText w:val="%2."/>
      <w:lvlJc w:val="left"/>
      <w:pPr>
        <w:ind w:left="1440" w:hanging="360"/>
      </w:pPr>
    </w:lvl>
    <w:lvl w:ilvl="2" w:tplc="45694779" w:tentative="1">
      <w:start w:val="1"/>
      <w:numFmt w:val="lowerRoman"/>
      <w:lvlText w:val="%3."/>
      <w:lvlJc w:val="right"/>
      <w:pPr>
        <w:ind w:left="2160" w:hanging="180"/>
      </w:pPr>
    </w:lvl>
    <w:lvl w:ilvl="3" w:tplc="45694779" w:tentative="1">
      <w:start w:val="1"/>
      <w:numFmt w:val="decimal"/>
      <w:lvlText w:val="%4."/>
      <w:lvlJc w:val="left"/>
      <w:pPr>
        <w:ind w:left="2880" w:hanging="360"/>
      </w:pPr>
    </w:lvl>
    <w:lvl w:ilvl="4" w:tplc="45694779" w:tentative="1">
      <w:start w:val="1"/>
      <w:numFmt w:val="lowerLetter"/>
      <w:lvlText w:val="%5."/>
      <w:lvlJc w:val="left"/>
      <w:pPr>
        <w:ind w:left="3600" w:hanging="360"/>
      </w:pPr>
    </w:lvl>
    <w:lvl w:ilvl="5" w:tplc="45694779" w:tentative="1">
      <w:start w:val="1"/>
      <w:numFmt w:val="lowerRoman"/>
      <w:lvlText w:val="%6."/>
      <w:lvlJc w:val="right"/>
      <w:pPr>
        <w:ind w:left="4320" w:hanging="180"/>
      </w:pPr>
    </w:lvl>
    <w:lvl w:ilvl="6" w:tplc="45694779" w:tentative="1">
      <w:start w:val="1"/>
      <w:numFmt w:val="decimal"/>
      <w:lvlText w:val="%7."/>
      <w:lvlJc w:val="left"/>
      <w:pPr>
        <w:ind w:left="5040" w:hanging="360"/>
      </w:pPr>
    </w:lvl>
    <w:lvl w:ilvl="7" w:tplc="45694779" w:tentative="1">
      <w:start w:val="1"/>
      <w:numFmt w:val="lowerLetter"/>
      <w:lvlText w:val="%8."/>
      <w:lvlJc w:val="left"/>
      <w:pPr>
        <w:ind w:left="5760" w:hanging="360"/>
      </w:pPr>
    </w:lvl>
    <w:lvl w:ilvl="8" w:tplc="456947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0B74DE"/>
    <w:rsid w:val="00105B32"/>
    <w:rsid w:val="00143D2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54D6"/>
    <w:rsid w:val="004621D6"/>
    <w:rsid w:val="004A7EC2"/>
    <w:rsid w:val="004B0B79"/>
    <w:rsid w:val="0052166A"/>
    <w:rsid w:val="00570E98"/>
    <w:rsid w:val="0057782D"/>
    <w:rsid w:val="005C594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62B3"/>
    <w:rsid w:val="009413CA"/>
    <w:rsid w:val="0098163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036D"/>
    <w:rsid w:val="00D035E3"/>
    <w:rsid w:val="00D2160C"/>
    <w:rsid w:val="00D36692"/>
    <w:rsid w:val="00D413AB"/>
    <w:rsid w:val="00D51F5D"/>
    <w:rsid w:val="00D67A68"/>
    <w:rsid w:val="00DA5268"/>
    <w:rsid w:val="00DB11A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47D99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2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43D27"/>
    <w:rPr>
      <w:rFonts w:ascii="Times New Roman" w:hAnsi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unhideWhenUsed/>
    <w:qFormat/>
    <w:rsid w:val="00143D2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/>
    </w:rPr>
  </w:style>
  <w:style w:type="paragraph" w:styleId="a5">
    <w:name w:val="header"/>
    <w:basedOn w:val="a"/>
    <w:link w:val="Char1"/>
    <w:uiPriority w:val="99"/>
    <w:unhideWhenUsed/>
    <w:qFormat/>
    <w:rsid w:val="00143D2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/>
    </w:rPr>
  </w:style>
  <w:style w:type="character" w:customStyle="1" w:styleId="Char1">
    <w:name w:val="页眉 Char"/>
    <w:link w:val="a5"/>
    <w:uiPriority w:val="99"/>
    <w:qFormat/>
    <w:rsid w:val="00143D27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143D2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143D27"/>
    <w:rPr>
      <w:sz w:val="18"/>
      <w:szCs w:val="18"/>
    </w:rPr>
  </w:style>
  <w:style w:type="paragraph" w:customStyle="1" w:styleId="1">
    <w:name w:val="正文1"/>
    <w:qFormat/>
    <w:rsid w:val="00143D2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43D2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43D2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43D27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143D2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7890D7B-1147-4B44-9304-732135CEC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634</Words>
  <Characters>3614</Characters>
  <Application>Microsoft Office Word</Application>
  <DocSecurity>0</DocSecurity>
  <Lines>30</Lines>
  <Paragraphs>8</Paragraphs>
  <ScaleCrop>false</ScaleCrop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11</cp:revision>
  <dcterms:created xsi:type="dcterms:W3CDTF">2013-12-09T06:44:00Z</dcterms:created>
  <dcterms:modified xsi:type="dcterms:W3CDTF">2019-03-27T07:58:00Z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